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D5F911D" w14:textId="6D60B368" w:rsidR="0065327A" w:rsidRDefault="004F529A" w:rsidP="0065327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F529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4F52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F529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F52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F529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F529A">
        <w:rPr>
          <w:rFonts w:ascii="Arial" w:hAnsi="Arial" w:cs="Arial"/>
          <w:b/>
          <w:bCs/>
          <w:sz w:val="22"/>
          <w:szCs w:val="22"/>
        </w:rPr>
        <w:t xml:space="preserve"> Nr 1 181R na </w:t>
      </w:r>
      <w:proofErr w:type="spellStart"/>
      <w:r w:rsidRPr="004F529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4F529A">
        <w:rPr>
          <w:rFonts w:ascii="Arial" w:hAnsi="Arial" w:cs="Arial"/>
          <w:b/>
          <w:bCs/>
          <w:sz w:val="22"/>
          <w:szCs w:val="22"/>
        </w:rPr>
        <w:t xml:space="preserve"> 2 500 mb ul. </w:t>
      </w:r>
      <w:proofErr w:type="spellStart"/>
      <w:r w:rsidRPr="004F529A">
        <w:rPr>
          <w:rFonts w:ascii="Arial" w:hAnsi="Arial" w:cs="Arial"/>
          <w:b/>
          <w:bCs/>
          <w:sz w:val="22"/>
          <w:szCs w:val="22"/>
        </w:rPr>
        <w:t>Zasowska</w:t>
      </w:r>
      <w:proofErr w:type="spellEnd"/>
    </w:p>
    <w:p w14:paraId="4807D823" w14:textId="77777777" w:rsidR="0065327A" w:rsidRDefault="0065327A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962725D" w14:textId="764ECC7D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5875F" w14:textId="77777777" w:rsidR="003556DD" w:rsidRDefault="003556DD" w:rsidP="00AC1A4B">
      <w:r>
        <w:separator/>
      </w:r>
    </w:p>
  </w:endnote>
  <w:endnote w:type="continuationSeparator" w:id="0">
    <w:p w14:paraId="2E1791D6" w14:textId="77777777" w:rsidR="003556DD" w:rsidRDefault="003556D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2A4D5" w14:textId="77777777" w:rsidR="003556DD" w:rsidRDefault="003556DD" w:rsidP="00AC1A4B">
      <w:r>
        <w:separator/>
      </w:r>
    </w:p>
  </w:footnote>
  <w:footnote w:type="continuationSeparator" w:id="0">
    <w:p w14:paraId="3B3E7F86" w14:textId="77777777" w:rsidR="003556DD" w:rsidRDefault="003556D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510FB2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F529A">
      <w:rPr>
        <w:rFonts w:ascii="Calibri" w:hAnsi="Calibri"/>
        <w:b/>
        <w:bCs/>
        <w:color w:val="4F81BD"/>
        <w:sz w:val="18"/>
        <w:szCs w:val="18"/>
        <w:lang w:val="pl-PL" w:eastAsia="ar-SA"/>
      </w:rPr>
      <w:t>89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556DD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529A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475E1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2020-12-14T07:24:00Z</cp:lastPrinted>
  <dcterms:created xsi:type="dcterms:W3CDTF">2021-02-17T13:18:00Z</dcterms:created>
  <dcterms:modified xsi:type="dcterms:W3CDTF">2025-10-01T11:06:00Z</dcterms:modified>
</cp:coreProperties>
</file>